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E57B9A" w14:textId="77777777" w:rsidR="00CD47BE" w:rsidRDefault="00C43D84">
      <w:pPr>
        <w:jc w:val="left"/>
        <w:rPr>
          <w:rFonts w:cs="MS-PMincho"/>
        </w:rPr>
      </w:pPr>
      <w:r>
        <w:rPr>
          <w:rFonts w:cs="MS-PMincho" w:hint="eastAsia"/>
        </w:rPr>
        <w:t>（</w:t>
      </w:r>
      <w:r w:rsidR="00854335">
        <w:rPr>
          <w:rFonts w:cs="MS-PMincho" w:hint="eastAsia"/>
        </w:rPr>
        <w:t>事前提出</w:t>
      </w:r>
      <w:r>
        <w:rPr>
          <w:rFonts w:cs="MS-PMincho" w:hint="eastAsia"/>
        </w:rPr>
        <w:t>様</w:t>
      </w:r>
      <w:r w:rsidR="00CD47BE">
        <w:rPr>
          <w:rFonts w:cs="MS-PMincho" w:hint="eastAsia"/>
        </w:rPr>
        <w:t>式１</w:t>
      </w:r>
      <w:r w:rsidR="00CD47BE">
        <w:rPr>
          <w:rFonts w:cs="MS-PMincho"/>
        </w:rPr>
        <w:t>)</w:t>
      </w:r>
    </w:p>
    <w:p w14:paraId="04C3882F" w14:textId="77777777" w:rsidR="00CD47BE" w:rsidRDefault="00CD47BE">
      <w:pPr>
        <w:autoSpaceDE w:val="0"/>
        <w:autoSpaceDN w:val="0"/>
        <w:adjustRightInd w:val="0"/>
        <w:jc w:val="left"/>
        <w:rPr>
          <w:rFonts w:cs="MS-PMincho"/>
        </w:rPr>
      </w:pPr>
    </w:p>
    <w:p w14:paraId="5C4C2041" w14:textId="77777777" w:rsidR="00CD47BE" w:rsidRDefault="00CD47BE">
      <w:pPr>
        <w:autoSpaceDE w:val="0"/>
        <w:autoSpaceDN w:val="0"/>
        <w:adjustRightInd w:val="0"/>
        <w:spacing w:line="312" w:lineRule="auto"/>
        <w:jc w:val="center"/>
        <w:rPr>
          <w:rFonts w:cs="MS-PGothic"/>
        </w:rPr>
      </w:pPr>
      <w:r>
        <w:rPr>
          <w:rFonts w:cs="MS-PGothic" w:hint="eastAsia"/>
        </w:rPr>
        <w:t>参 加 表 明 書</w:t>
      </w:r>
    </w:p>
    <w:p w14:paraId="6F7E4BC1" w14:textId="77777777" w:rsidR="00CD47BE" w:rsidRDefault="00CD47BE">
      <w:pPr>
        <w:autoSpaceDE w:val="0"/>
        <w:autoSpaceDN w:val="0"/>
        <w:adjustRightInd w:val="0"/>
        <w:spacing w:line="312" w:lineRule="auto"/>
        <w:jc w:val="center"/>
        <w:rPr>
          <w:rFonts w:cs="MS-PGothic"/>
        </w:rPr>
      </w:pPr>
    </w:p>
    <w:p w14:paraId="5B2D2BC4" w14:textId="77777777" w:rsidR="00CD47BE" w:rsidRDefault="00C43D84">
      <w:pPr>
        <w:autoSpaceDE w:val="0"/>
        <w:autoSpaceDN w:val="0"/>
        <w:adjustRightInd w:val="0"/>
        <w:spacing w:line="312" w:lineRule="auto"/>
        <w:jc w:val="right"/>
        <w:rPr>
          <w:rFonts w:cs="MS-PMincho"/>
        </w:rPr>
      </w:pPr>
      <w:r>
        <w:rPr>
          <w:rFonts w:cs="MS-PMincho" w:hint="eastAsia"/>
        </w:rPr>
        <w:t>令和</w:t>
      </w:r>
      <w:r w:rsidR="00CD47BE">
        <w:rPr>
          <w:rFonts w:cs="MS-PMincho" w:hint="eastAsia"/>
        </w:rPr>
        <w:t xml:space="preserve">　　年　　月　　日</w:t>
      </w:r>
    </w:p>
    <w:p w14:paraId="6EF4D365" w14:textId="77777777" w:rsidR="00CD47BE" w:rsidRDefault="00CD47BE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  <w:r>
        <w:rPr>
          <w:rFonts w:cs="MS-PMincho" w:hint="eastAsia"/>
        </w:rPr>
        <w:t xml:space="preserve">　</w:t>
      </w:r>
      <w:r w:rsidR="004A7688" w:rsidRPr="004A7688">
        <w:rPr>
          <w:rFonts w:cs="MS-PMincho" w:hint="eastAsia"/>
        </w:rPr>
        <w:t>最上</w:t>
      </w:r>
      <w:r w:rsidR="00937F0B" w:rsidRPr="004A7688">
        <w:rPr>
          <w:rFonts w:cs="MS-PMincho" w:hint="eastAsia"/>
        </w:rPr>
        <w:t>町</w:t>
      </w:r>
      <w:r w:rsidR="000B71DF">
        <w:rPr>
          <w:rFonts w:cs="MS-PMincho" w:hint="eastAsia"/>
        </w:rPr>
        <w:t>長</w:t>
      </w:r>
      <w:r w:rsidR="0035524B">
        <w:rPr>
          <w:rFonts w:cs="MS-PMincho"/>
        </w:rPr>
        <w:t xml:space="preserve">　</w:t>
      </w:r>
      <w:r w:rsidR="0035524B">
        <w:rPr>
          <w:rFonts w:cs="MS-PMincho" w:hint="eastAsia"/>
        </w:rPr>
        <w:t>髙橋重美　様</w:t>
      </w:r>
    </w:p>
    <w:p w14:paraId="415EB7B0" w14:textId="77777777" w:rsidR="00CD47BE" w:rsidRDefault="00CD47BE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</w:p>
    <w:p w14:paraId="69B9A74A" w14:textId="77777777" w:rsidR="00C43D84" w:rsidRDefault="00C43D84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</w:p>
    <w:p w14:paraId="12539F3F" w14:textId="77777777" w:rsidR="00CD47BE" w:rsidRDefault="00CD47BE" w:rsidP="001864D1">
      <w:pPr>
        <w:autoSpaceDE w:val="0"/>
        <w:autoSpaceDN w:val="0"/>
        <w:adjustRightInd w:val="0"/>
        <w:spacing w:line="312" w:lineRule="auto"/>
        <w:ind w:leftChars="1400" w:left="3490"/>
        <w:jc w:val="left"/>
        <w:rPr>
          <w:rFonts w:cs="MS-PMincho"/>
        </w:rPr>
      </w:pPr>
      <w:r>
        <w:rPr>
          <w:rFonts w:cs="MS-PMincho" w:hint="eastAsia"/>
        </w:rPr>
        <w:t>所在地</w:t>
      </w:r>
    </w:p>
    <w:p w14:paraId="2D10F3CD" w14:textId="77777777" w:rsidR="00CD47BE" w:rsidRDefault="00CD47BE" w:rsidP="001864D1">
      <w:pPr>
        <w:autoSpaceDE w:val="0"/>
        <w:autoSpaceDN w:val="0"/>
        <w:adjustRightInd w:val="0"/>
        <w:spacing w:line="312" w:lineRule="auto"/>
        <w:ind w:leftChars="1400" w:left="3490"/>
        <w:jc w:val="left"/>
        <w:rPr>
          <w:rFonts w:cs="MS-PMincho"/>
        </w:rPr>
      </w:pPr>
      <w:r>
        <w:rPr>
          <w:rFonts w:cs="MS-PMincho" w:hint="eastAsia"/>
        </w:rPr>
        <w:t>商号又は名称</w:t>
      </w:r>
    </w:p>
    <w:p w14:paraId="7E65D6FC" w14:textId="77777777" w:rsidR="004A2D3B" w:rsidRDefault="00CD47BE" w:rsidP="001864D1">
      <w:pPr>
        <w:autoSpaceDE w:val="0"/>
        <w:autoSpaceDN w:val="0"/>
        <w:adjustRightInd w:val="0"/>
        <w:spacing w:line="312" w:lineRule="auto"/>
        <w:ind w:leftChars="1400" w:left="3490"/>
        <w:jc w:val="left"/>
        <w:rPr>
          <w:rFonts w:cs="MS-PMincho"/>
        </w:rPr>
      </w:pPr>
      <w:r>
        <w:rPr>
          <w:rFonts w:cs="MS-PMincho" w:hint="eastAsia"/>
        </w:rPr>
        <w:t>代表</w:t>
      </w:r>
      <w:r w:rsidR="004A2D3B">
        <w:rPr>
          <w:rFonts w:cs="MS-PMincho" w:hint="eastAsia"/>
        </w:rPr>
        <w:t>又は個人</w:t>
      </w:r>
      <w:r>
        <w:rPr>
          <w:rFonts w:cs="MS-PMincho" w:hint="eastAsia"/>
        </w:rPr>
        <w:t>名</w:t>
      </w:r>
      <w:r>
        <w:rPr>
          <w:rFonts w:cs="MS-PMincho"/>
        </w:rPr>
        <w:t>(</w:t>
      </w:r>
      <w:r>
        <w:rPr>
          <w:rFonts w:cs="MS-PMincho" w:hint="eastAsia"/>
        </w:rPr>
        <w:t>職・氏名</w:t>
      </w:r>
      <w:r>
        <w:rPr>
          <w:rFonts w:cs="MS-PMincho"/>
        </w:rPr>
        <w:t>)</w:t>
      </w:r>
      <w:r>
        <w:rPr>
          <w:rFonts w:cs="MS-PMincho" w:hint="eastAsia"/>
        </w:rPr>
        <w:t xml:space="preserve">　　</w:t>
      </w:r>
    </w:p>
    <w:p w14:paraId="23F587BF" w14:textId="77777777" w:rsidR="00CD47BE" w:rsidRDefault="00CD47BE" w:rsidP="004A2D3B">
      <w:pPr>
        <w:autoSpaceDE w:val="0"/>
        <w:autoSpaceDN w:val="0"/>
        <w:adjustRightInd w:val="0"/>
        <w:spacing w:line="312" w:lineRule="auto"/>
        <w:ind w:leftChars="1400" w:left="3490" w:firstLineChars="1300" w:firstLine="3241"/>
        <w:jc w:val="left"/>
        <w:rPr>
          <w:rFonts w:cs="MS-PMincho"/>
        </w:rPr>
      </w:pPr>
      <w:r>
        <w:rPr>
          <w:rFonts w:cs="MS-PMincho" w:hint="eastAsia"/>
        </w:rPr>
        <w:t xml:space="preserve">　　　　　　</w:t>
      </w:r>
      <w:r w:rsidR="00851815">
        <w:rPr>
          <w:rFonts w:cs="MS-PMincho" w:hint="eastAsia"/>
        </w:rPr>
        <w:t xml:space="preserve">　</w:t>
      </w:r>
      <w:r>
        <w:rPr>
          <w:rFonts w:cs="MS-PMincho" w:hint="eastAsia"/>
        </w:rPr>
        <w:t xml:space="preserve">　</w:t>
      </w:r>
      <w:r w:rsidR="004A2D3B">
        <w:rPr>
          <w:rFonts w:cs="MS-PMincho" w:hint="eastAsia"/>
        </w:rPr>
        <w:t xml:space="preserve">　</w:t>
      </w:r>
      <w:r>
        <w:rPr>
          <w:rFonts w:cs="MS-PMincho" w:hint="eastAsia"/>
        </w:rPr>
        <w:t xml:space="preserve">　</w:t>
      </w:r>
      <w:r>
        <w:rPr>
          <w:rFonts w:cs="MS-PMincho"/>
        </w:rPr>
        <w:fldChar w:fldCharType="begin"/>
      </w:r>
      <w:r>
        <w:rPr>
          <w:rFonts w:cs="MS-PMincho"/>
        </w:rPr>
        <w:instrText xml:space="preserve"> </w:instrText>
      </w:r>
      <w:r>
        <w:rPr>
          <w:rFonts w:cs="MS-PMincho" w:hint="eastAsia"/>
        </w:rPr>
        <w:instrText>eq \o\ac(○,</w:instrText>
      </w:r>
      <w:r>
        <w:rPr>
          <w:rFonts w:cs="MS-PMincho" w:hint="eastAsia"/>
          <w:position w:val="2"/>
          <w:sz w:val="16"/>
        </w:rPr>
        <w:instrText>印</w:instrText>
      </w:r>
      <w:r>
        <w:rPr>
          <w:rFonts w:cs="MS-PMincho" w:hint="eastAsia"/>
        </w:rPr>
        <w:instrText>)</w:instrText>
      </w:r>
      <w:r>
        <w:rPr>
          <w:rFonts w:cs="MS-PMincho"/>
        </w:rPr>
        <w:fldChar w:fldCharType="end"/>
      </w:r>
    </w:p>
    <w:p w14:paraId="1D656A27" w14:textId="77777777" w:rsidR="00CD47BE" w:rsidRDefault="00CD47BE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</w:p>
    <w:p w14:paraId="56A623BF" w14:textId="77777777" w:rsidR="00C43D84" w:rsidRDefault="00C43D84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</w:p>
    <w:p w14:paraId="3EB63E76" w14:textId="77777777" w:rsidR="00C43D84" w:rsidRDefault="00C43D84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</w:p>
    <w:p w14:paraId="42CD3BB7" w14:textId="77777777" w:rsidR="0035646E" w:rsidRDefault="00CD47BE" w:rsidP="001864D1">
      <w:pPr>
        <w:autoSpaceDE w:val="0"/>
        <w:autoSpaceDN w:val="0"/>
        <w:adjustRightInd w:val="0"/>
        <w:spacing w:line="312" w:lineRule="auto"/>
        <w:ind w:firstLineChars="100" w:firstLine="249"/>
        <w:jc w:val="left"/>
        <w:rPr>
          <w:rFonts w:cs="MS-PMincho"/>
        </w:rPr>
      </w:pPr>
      <w:r>
        <w:rPr>
          <w:rFonts w:cs="MS-PGothic" w:hint="eastAsia"/>
        </w:rPr>
        <w:t>「</w:t>
      </w:r>
      <w:r w:rsidR="0035646E">
        <w:rPr>
          <w:rFonts w:cs="MS-PGothic" w:hint="eastAsia"/>
        </w:rPr>
        <w:t xml:space="preserve">前森高原　</w:t>
      </w:r>
      <w:r w:rsidR="00DB7D42">
        <w:rPr>
          <w:rFonts w:cs="MS-PGothic" w:hint="eastAsia"/>
        </w:rPr>
        <w:t>自然ふれあい館</w:t>
      </w:r>
      <w:r w:rsidR="002B5104" w:rsidRPr="002B5104">
        <w:rPr>
          <w:rFonts w:cs="MS-PGothic" w:hint="eastAsia"/>
        </w:rPr>
        <w:t>土地及び建物の利活用プロジェクト</w:t>
      </w:r>
      <w:r w:rsidR="00C43D84">
        <w:rPr>
          <w:rFonts w:cs="MS-PMincho" w:hint="eastAsia"/>
        </w:rPr>
        <w:t>」について、</w:t>
      </w:r>
    </w:p>
    <w:p w14:paraId="70871A2B" w14:textId="6E11FABE" w:rsidR="00CD47BE" w:rsidRDefault="00C43D84" w:rsidP="0035646E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  <w:r>
        <w:rPr>
          <w:rFonts w:cs="MS-PMincho" w:hint="eastAsia"/>
        </w:rPr>
        <w:t>公募型プロポーザルの参加を表明します。</w:t>
      </w:r>
    </w:p>
    <w:p w14:paraId="0A03D3A4" w14:textId="77777777" w:rsidR="00C43D84" w:rsidRDefault="00C43D84" w:rsidP="001864D1">
      <w:pPr>
        <w:autoSpaceDE w:val="0"/>
        <w:autoSpaceDN w:val="0"/>
        <w:adjustRightInd w:val="0"/>
        <w:spacing w:line="312" w:lineRule="auto"/>
        <w:ind w:firstLineChars="100" w:firstLine="249"/>
        <w:jc w:val="left"/>
        <w:rPr>
          <w:rFonts w:cs="MS-PMincho"/>
        </w:rPr>
      </w:pPr>
      <w:r>
        <w:rPr>
          <w:rFonts w:cs="MS-PMincho" w:hint="eastAsia"/>
        </w:rPr>
        <w:t>また、本件に関し、実施要領記載の条件</w:t>
      </w:r>
      <w:r w:rsidR="00874B43">
        <w:rPr>
          <w:rFonts w:cs="MS-PMincho" w:hint="eastAsia"/>
        </w:rPr>
        <w:t>、及びその他事項</w:t>
      </w:r>
      <w:r>
        <w:rPr>
          <w:rFonts w:cs="MS-PMincho" w:hint="eastAsia"/>
        </w:rPr>
        <w:t>を遵守することを誓約します。</w:t>
      </w:r>
    </w:p>
    <w:p w14:paraId="4FDB0355" w14:textId="77777777" w:rsidR="00CD47BE" w:rsidRPr="00C43D84" w:rsidRDefault="00CD47BE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</w:p>
    <w:p w14:paraId="201BBC08" w14:textId="77777777" w:rsidR="00CD47BE" w:rsidRDefault="00CD47BE">
      <w:pPr>
        <w:autoSpaceDE w:val="0"/>
        <w:autoSpaceDN w:val="0"/>
        <w:adjustRightInd w:val="0"/>
        <w:spacing w:line="312" w:lineRule="auto"/>
        <w:jc w:val="center"/>
        <w:rPr>
          <w:rFonts w:cs="MS-PMincho"/>
        </w:rPr>
      </w:pPr>
      <w:r>
        <w:rPr>
          <w:rFonts w:cs="MS-PMincho" w:hint="eastAsia"/>
        </w:rPr>
        <w:t>記</w:t>
      </w:r>
    </w:p>
    <w:p w14:paraId="630944D0" w14:textId="77777777" w:rsidR="00CD47BE" w:rsidRDefault="00CD47BE" w:rsidP="001864D1">
      <w:pPr>
        <w:autoSpaceDE w:val="0"/>
        <w:autoSpaceDN w:val="0"/>
        <w:adjustRightInd w:val="0"/>
        <w:spacing w:line="312" w:lineRule="auto"/>
        <w:ind w:leftChars="100" w:left="249"/>
        <w:jc w:val="left"/>
        <w:rPr>
          <w:rFonts w:cs="MS-PMincho"/>
        </w:rPr>
      </w:pPr>
    </w:p>
    <w:p w14:paraId="75A1CB75" w14:textId="77777777" w:rsidR="00CD47BE" w:rsidRDefault="00C43D84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  <w:r>
        <w:rPr>
          <w:rFonts w:cs="MS-PMincho" w:hint="eastAsia"/>
        </w:rPr>
        <w:t>【</w:t>
      </w:r>
      <w:r w:rsidR="00CD47BE">
        <w:rPr>
          <w:rFonts w:cs="MS-PMincho" w:hint="eastAsia"/>
        </w:rPr>
        <w:t>連絡先</w:t>
      </w:r>
      <w:r>
        <w:rPr>
          <w:rFonts w:cs="MS-PMincho" w:hint="eastAsia"/>
        </w:rPr>
        <w:t>】</w:t>
      </w:r>
    </w:p>
    <w:p w14:paraId="5B0736EC" w14:textId="77777777" w:rsidR="00C43D84" w:rsidRDefault="00C43D84">
      <w:pPr>
        <w:autoSpaceDE w:val="0"/>
        <w:autoSpaceDN w:val="0"/>
        <w:adjustRightInd w:val="0"/>
        <w:spacing w:line="312" w:lineRule="auto"/>
        <w:jc w:val="left"/>
        <w:rPr>
          <w:rFonts w:cs="MS-PMincho"/>
        </w:rPr>
      </w:pPr>
    </w:p>
    <w:tbl>
      <w:tblPr>
        <w:tblW w:w="0" w:type="auto"/>
        <w:tblInd w:w="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4"/>
        <w:gridCol w:w="6624"/>
      </w:tblGrid>
      <w:tr w:rsidR="00CD47BE" w14:paraId="6F06469B" w14:textId="77777777" w:rsidTr="00C050FB">
        <w:trPr>
          <w:trHeight w:val="360"/>
        </w:trPr>
        <w:tc>
          <w:tcPr>
            <w:tcW w:w="2384" w:type="dxa"/>
            <w:tcBorders>
              <w:bottom w:val="dotted" w:sz="4" w:space="0" w:color="auto"/>
              <w:right w:val="dotted" w:sz="4" w:space="0" w:color="auto"/>
            </w:tcBorders>
          </w:tcPr>
          <w:p w14:paraId="3ED2D978" w14:textId="77777777" w:rsidR="00CD47BE" w:rsidRDefault="00CD47BE">
            <w:pPr>
              <w:autoSpaceDE w:val="0"/>
              <w:autoSpaceDN w:val="0"/>
              <w:adjustRightInd w:val="0"/>
              <w:spacing w:line="312" w:lineRule="auto"/>
              <w:jc w:val="distribute"/>
              <w:rPr>
                <w:rFonts w:cs="MS-PMincho"/>
              </w:rPr>
            </w:pPr>
            <w:r>
              <w:rPr>
                <w:rFonts w:cs="MS-PMincho" w:hint="eastAsia"/>
              </w:rPr>
              <w:t>連絡担当部署名</w:t>
            </w:r>
          </w:p>
        </w:tc>
        <w:tc>
          <w:tcPr>
            <w:tcW w:w="6624" w:type="dxa"/>
            <w:tcBorders>
              <w:left w:val="dotted" w:sz="4" w:space="0" w:color="auto"/>
              <w:bottom w:val="dotted" w:sz="4" w:space="0" w:color="auto"/>
            </w:tcBorders>
          </w:tcPr>
          <w:p w14:paraId="39EDB35A" w14:textId="77777777" w:rsidR="00CD47BE" w:rsidRDefault="00CD47BE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cs="MS-PMincho"/>
              </w:rPr>
            </w:pPr>
          </w:p>
        </w:tc>
      </w:tr>
      <w:tr w:rsidR="00CD47BE" w14:paraId="0D13393C" w14:textId="77777777" w:rsidTr="00C050FB">
        <w:trPr>
          <w:trHeight w:val="360"/>
        </w:trPr>
        <w:tc>
          <w:tcPr>
            <w:tcW w:w="23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CF8A03" w14:textId="77777777" w:rsidR="00CD47BE" w:rsidRDefault="00CD47BE">
            <w:pPr>
              <w:autoSpaceDE w:val="0"/>
              <w:autoSpaceDN w:val="0"/>
              <w:adjustRightInd w:val="0"/>
              <w:spacing w:line="312" w:lineRule="auto"/>
              <w:jc w:val="distribute"/>
              <w:rPr>
                <w:rFonts w:cs="MS-PMincho"/>
              </w:rPr>
            </w:pPr>
            <w:r>
              <w:rPr>
                <w:rFonts w:cs="MS-PMincho" w:hint="eastAsia"/>
              </w:rPr>
              <w:t>連絡担当者氏名</w:t>
            </w:r>
          </w:p>
        </w:tc>
        <w:tc>
          <w:tcPr>
            <w:tcW w:w="6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AEE8FE5" w14:textId="77777777" w:rsidR="00CD47BE" w:rsidRDefault="00CD47BE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cs="MS-PMincho"/>
              </w:rPr>
            </w:pPr>
          </w:p>
        </w:tc>
      </w:tr>
      <w:tr w:rsidR="00CD47BE" w14:paraId="54D0CB5C" w14:textId="77777777" w:rsidTr="00C050FB">
        <w:trPr>
          <w:trHeight w:val="360"/>
        </w:trPr>
        <w:tc>
          <w:tcPr>
            <w:tcW w:w="23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875BA2" w14:textId="77777777" w:rsidR="00CD47BE" w:rsidRDefault="00CD47BE">
            <w:pPr>
              <w:autoSpaceDE w:val="0"/>
              <w:autoSpaceDN w:val="0"/>
              <w:adjustRightInd w:val="0"/>
              <w:spacing w:line="312" w:lineRule="auto"/>
              <w:jc w:val="distribute"/>
              <w:rPr>
                <w:rFonts w:cs="MS-PMincho"/>
              </w:rPr>
            </w:pPr>
            <w:r>
              <w:rPr>
                <w:rFonts w:cs="MS-PMincho" w:hint="eastAsia"/>
                <w:spacing w:val="161"/>
              </w:rPr>
              <w:t>電話番</w:t>
            </w:r>
            <w:r>
              <w:rPr>
                <w:rFonts w:cs="MS-PMincho" w:hint="eastAsia"/>
              </w:rPr>
              <w:t>号</w:t>
            </w:r>
          </w:p>
        </w:tc>
        <w:tc>
          <w:tcPr>
            <w:tcW w:w="6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4D32F78" w14:textId="77777777" w:rsidR="00CD47BE" w:rsidRDefault="00CD47BE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cs="MS-PMincho"/>
              </w:rPr>
            </w:pPr>
          </w:p>
        </w:tc>
      </w:tr>
      <w:tr w:rsidR="00CD47BE" w14:paraId="7BABEF17" w14:textId="77777777" w:rsidTr="00C050FB">
        <w:trPr>
          <w:trHeight w:val="360"/>
        </w:trPr>
        <w:tc>
          <w:tcPr>
            <w:tcW w:w="23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166E2C" w14:textId="77777777" w:rsidR="00CD47BE" w:rsidRDefault="00CD47BE">
            <w:pPr>
              <w:autoSpaceDE w:val="0"/>
              <w:autoSpaceDN w:val="0"/>
              <w:adjustRightInd w:val="0"/>
              <w:spacing w:line="312" w:lineRule="auto"/>
              <w:jc w:val="distribute"/>
              <w:rPr>
                <w:rFonts w:cs="MS-PMincho"/>
              </w:rPr>
            </w:pPr>
            <w:r>
              <w:rPr>
                <w:rFonts w:cs="MS-PMincho" w:hint="eastAsia"/>
                <w:spacing w:val="90"/>
              </w:rPr>
              <w:t>ＦＡＸ番</w:t>
            </w:r>
            <w:r>
              <w:rPr>
                <w:rFonts w:cs="MS-PMincho" w:hint="eastAsia"/>
                <w:spacing w:val="2"/>
              </w:rPr>
              <w:t>号</w:t>
            </w:r>
          </w:p>
        </w:tc>
        <w:tc>
          <w:tcPr>
            <w:tcW w:w="66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8D8174" w14:textId="77777777" w:rsidR="00CD47BE" w:rsidRDefault="00CD47BE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cs="MS-PMincho"/>
              </w:rPr>
            </w:pPr>
          </w:p>
        </w:tc>
      </w:tr>
      <w:tr w:rsidR="00CD47BE" w14:paraId="5B4E8F06" w14:textId="77777777" w:rsidTr="00C050FB">
        <w:trPr>
          <w:trHeight w:val="360"/>
        </w:trPr>
        <w:tc>
          <w:tcPr>
            <w:tcW w:w="2384" w:type="dxa"/>
            <w:tcBorders>
              <w:top w:val="dotted" w:sz="4" w:space="0" w:color="auto"/>
              <w:right w:val="dotted" w:sz="4" w:space="0" w:color="auto"/>
            </w:tcBorders>
          </w:tcPr>
          <w:p w14:paraId="0E004F27" w14:textId="77777777" w:rsidR="00CD47BE" w:rsidRDefault="00CD47BE">
            <w:pPr>
              <w:autoSpaceDE w:val="0"/>
              <w:autoSpaceDN w:val="0"/>
              <w:adjustRightInd w:val="0"/>
              <w:spacing w:line="312" w:lineRule="auto"/>
              <w:jc w:val="distribute"/>
              <w:rPr>
                <w:rFonts w:cs="MS-PMincho"/>
              </w:rPr>
            </w:pPr>
            <w:r>
              <w:rPr>
                <w:rFonts w:cs="MS-PMincho" w:hint="eastAsia"/>
                <w:spacing w:val="49"/>
              </w:rPr>
              <w:t>Ｅ－ｍａｉ</w:t>
            </w:r>
            <w:r>
              <w:rPr>
                <w:rFonts w:cs="MS-PMincho" w:hint="eastAsia"/>
                <w:spacing w:val="-2"/>
              </w:rPr>
              <w:t>ｌ</w:t>
            </w:r>
          </w:p>
        </w:tc>
        <w:tc>
          <w:tcPr>
            <w:tcW w:w="6624" w:type="dxa"/>
            <w:tcBorders>
              <w:top w:val="dotted" w:sz="4" w:space="0" w:color="auto"/>
              <w:left w:val="dotted" w:sz="4" w:space="0" w:color="auto"/>
            </w:tcBorders>
          </w:tcPr>
          <w:p w14:paraId="3CE94025" w14:textId="77777777" w:rsidR="00CD47BE" w:rsidRDefault="00CD47BE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cs="MS-PMincho"/>
              </w:rPr>
            </w:pPr>
          </w:p>
        </w:tc>
      </w:tr>
    </w:tbl>
    <w:p w14:paraId="6FD1D33C" w14:textId="77777777" w:rsidR="00CD47BE" w:rsidRDefault="00CD47BE">
      <w:pPr>
        <w:rPr>
          <w:rFonts w:ascii="ＭＳ Ｐゴシック" w:eastAsia="ＭＳ Ｐゴシック" w:hAnsi="ＭＳ Ｐゴシック"/>
          <w:color w:val="000000"/>
        </w:rPr>
      </w:pPr>
    </w:p>
    <w:p w14:paraId="5FA1A0E0" w14:textId="77777777" w:rsidR="00CD47BE" w:rsidRDefault="00CD47BE">
      <w:pPr>
        <w:autoSpaceDE w:val="0"/>
        <w:autoSpaceDN w:val="0"/>
        <w:adjustRightInd w:val="0"/>
        <w:spacing w:line="520" w:lineRule="exact"/>
        <w:jc w:val="left"/>
        <w:rPr>
          <w:rFonts w:cs="MS-PMincho"/>
        </w:rPr>
      </w:pPr>
      <w:r>
        <w:rPr>
          <w:rFonts w:ascii="ＭＳ Ｐゴシック" w:eastAsia="ＭＳ Ｐゴシック" w:hAnsi="ＭＳ Ｐゴシック"/>
          <w:color w:val="000000"/>
        </w:rPr>
        <w:br w:type="page"/>
      </w:r>
      <w:r>
        <w:rPr>
          <w:rFonts w:cs="MS-PMincho"/>
        </w:rPr>
        <w:lastRenderedPageBreak/>
        <w:t>(</w:t>
      </w:r>
      <w:r w:rsidR="00854335">
        <w:rPr>
          <w:rFonts w:cs="MS-PMincho" w:hint="eastAsia"/>
        </w:rPr>
        <w:t>事前提出</w:t>
      </w:r>
      <w:r>
        <w:rPr>
          <w:rFonts w:cs="MS-PMincho" w:hint="eastAsia"/>
        </w:rPr>
        <w:t>様式１　裏面</w:t>
      </w:r>
      <w:r>
        <w:rPr>
          <w:rFonts w:cs="MS-PMincho"/>
        </w:rPr>
        <w:t>)</w:t>
      </w:r>
    </w:p>
    <w:p w14:paraId="56A5A9C9" w14:textId="77777777" w:rsidR="00CD47BE" w:rsidRDefault="00CD47BE">
      <w:pPr>
        <w:spacing w:line="520" w:lineRule="exact"/>
        <w:rPr>
          <w:color w:val="000000"/>
        </w:rPr>
      </w:pPr>
    </w:p>
    <w:p w14:paraId="2C6F59E4" w14:textId="77777777" w:rsidR="00CD47BE" w:rsidRDefault="00CD47BE">
      <w:pPr>
        <w:spacing w:line="520" w:lineRule="exact"/>
        <w:rPr>
          <w:color w:val="000000"/>
        </w:rPr>
      </w:pPr>
    </w:p>
    <w:p w14:paraId="46D83973" w14:textId="77777777" w:rsidR="00CD47BE" w:rsidRDefault="00CD47BE">
      <w:pPr>
        <w:spacing w:line="520" w:lineRule="exact"/>
        <w:rPr>
          <w:color w:val="000000"/>
        </w:rPr>
      </w:pPr>
      <w:r>
        <w:rPr>
          <w:rFonts w:hint="eastAsia"/>
          <w:color w:val="000000"/>
        </w:rPr>
        <w:t>（機密保持</w:t>
      </w:r>
      <w:r w:rsidR="006E537B">
        <w:rPr>
          <w:rFonts w:hint="eastAsia"/>
          <w:color w:val="000000"/>
        </w:rPr>
        <w:t>事項</w:t>
      </w:r>
      <w:r>
        <w:rPr>
          <w:rFonts w:hint="eastAsia"/>
          <w:color w:val="000000"/>
        </w:rPr>
        <w:t>）</w:t>
      </w:r>
    </w:p>
    <w:p w14:paraId="7020BE67" w14:textId="77777777" w:rsidR="00CD47BE" w:rsidRDefault="00CD47BE">
      <w:pPr>
        <w:spacing w:line="520" w:lineRule="exact"/>
        <w:rPr>
          <w:color w:val="000000"/>
        </w:rPr>
      </w:pPr>
    </w:p>
    <w:p w14:paraId="33355627" w14:textId="77777777" w:rsidR="00CD47BE" w:rsidRDefault="00CD47BE">
      <w:pPr>
        <w:spacing w:line="520" w:lineRule="exact"/>
        <w:ind w:firstLine="281"/>
      </w:pPr>
      <w:r>
        <w:rPr>
          <w:rFonts w:hint="eastAsia"/>
        </w:rPr>
        <w:t>なお、本</w:t>
      </w:r>
      <w:r w:rsidR="00244B78">
        <w:rPr>
          <w:rFonts w:hint="eastAsia"/>
        </w:rPr>
        <w:t>プロポーザル</w:t>
      </w:r>
      <w:r w:rsidR="00874B43">
        <w:rPr>
          <w:rFonts w:hint="eastAsia"/>
        </w:rPr>
        <w:t>の参加</w:t>
      </w:r>
      <w:r>
        <w:rPr>
          <w:rFonts w:hint="eastAsia"/>
        </w:rPr>
        <w:t>に際し、</w:t>
      </w:r>
      <w:r w:rsidR="006E537B">
        <w:rPr>
          <w:rFonts w:hint="eastAsia"/>
        </w:rPr>
        <w:t>最上町</w:t>
      </w:r>
      <w:r>
        <w:rPr>
          <w:rFonts w:hint="eastAsia"/>
        </w:rPr>
        <w:t>から提供された機密扱いの情報については、以下のとおり取り扱うこと</w:t>
      </w:r>
      <w:r w:rsidR="006E537B">
        <w:rPr>
          <w:rFonts w:hint="eastAsia"/>
        </w:rPr>
        <w:t>を誓約します。</w:t>
      </w:r>
    </w:p>
    <w:p w14:paraId="2036DCD4" w14:textId="77777777" w:rsidR="00CD47BE" w:rsidRDefault="00CD47BE">
      <w:pPr>
        <w:spacing w:line="520" w:lineRule="exact"/>
        <w:ind w:firstLine="281"/>
      </w:pPr>
    </w:p>
    <w:p w14:paraId="73C26F81" w14:textId="77777777" w:rsidR="00CD47BE" w:rsidRDefault="00CD47BE">
      <w:pPr>
        <w:autoSpaceDE w:val="0"/>
        <w:autoSpaceDN w:val="0"/>
        <w:adjustRightInd w:val="0"/>
        <w:spacing w:line="520" w:lineRule="exact"/>
      </w:pPr>
      <w:r>
        <w:rPr>
          <w:rFonts w:hint="eastAsia"/>
        </w:rPr>
        <w:t xml:space="preserve">① </w:t>
      </w:r>
      <w:r w:rsidR="006E537B">
        <w:rPr>
          <w:rFonts w:hint="eastAsia"/>
        </w:rPr>
        <w:t>提供</w:t>
      </w:r>
      <w:r>
        <w:rPr>
          <w:rFonts w:hint="eastAsia"/>
        </w:rPr>
        <w:t>された情報は、提案応募の目的以外には利用しない。</w:t>
      </w:r>
    </w:p>
    <w:p w14:paraId="053C9470" w14:textId="77777777" w:rsidR="00CD47BE" w:rsidRDefault="00CD47BE">
      <w:pPr>
        <w:autoSpaceDE w:val="0"/>
        <w:autoSpaceDN w:val="0"/>
        <w:adjustRightInd w:val="0"/>
        <w:spacing w:line="520" w:lineRule="exact"/>
      </w:pPr>
      <w:r>
        <w:rPr>
          <w:rFonts w:hint="eastAsia"/>
        </w:rPr>
        <w:t xml:space="preserve">② </w:t>
      </w:r>
      <w:r w:rsidR="006E537B">
        <w:rPr>
          <w:rFonts w:hint="eastAsia"/>
        </w:rPr>
        <w:t>提供</w:t>
      </w:r>
      <w:r>
        <w:rPr>
          <w:rFonts w:hint="eastAsia"/>
        </w:rPr>
        <w:t>された情報の取扱いに関しては、最新の注意を払い厳重に管理する。</w:t>
      </w:r>
    </w:p>
    <w:p w14:paraId="001747CF" w14:textId="77777777" w:rsidR="00CD47BE" w:rsidRDefault="00CD47BE">
      <w:pPr>
        <w:autoSpaceDE w:val="0"/>
        <w:autoSpaceDN w:val="0"/>
        <w:adjustRightInd w:val="0"/>
        <w:spacing w:line="520" w:lineRule="exact"/>
      </w:pPr>
      <w:r>
        <w:rPr>
          <w:rFonts w:hint="eastAsia"/>
        </w:rPr>
        <w:t xml:space="preserve">③ </w:t>
      </w:r>
      <w:r w:rsidR="00244B78">
        <w:rPr>
          <w:rFonts w:hint="eastAsia"/>
        </w:rPr>
        <w:t>プロポーザル</w:t>
      </w:r>
      <w:r w:rsidR="006E537B">
        <w:rPr>
          <w:rFonts w:hint="eastAsia"/>
        </w:rPr>
        <w:t>終了時には、すべての提供</w:t>
      </w:r>
      <w:r>
        <w:rPr>
          <w:rFonts w:hint="eastAsia"/>
        </w:rPr>
        <w:t>情報を廃棄する。</w:t>
      </w:r>
    </w:p>
    <w:p w14:paraId="182A8FBE" w14:textId="77777777" w:rsidR="00CD47BE" w:rsidRDefault="00CD47BE">
      <w:pPr>
        <w:autoSpaceDE w:val="0"/>
        <w:autoSpaceDN w:val="0"/>
        <w:adjustRightInd w:val="0"/>
        <w:spacing w:line="520" w:lineRule="exact"/>
      </w:pPr>
      <w:r>
        <w:rPr>
          <w:rFonts w:hint="eastAsia"/>
        </w:rPr>
        <w:t xml:space="preserve">④ </w:t>
      </w:r>
      <w:r w:rsidR="004A7688">
        <w:rPr>
          <w:rFonts w:hint="eastAsia"/>
        </w:rPr>
        <w:t>最上町</w:t>
      </w:r>
      <w:r>
        <w:rPr>
          <w:rFonts w:hint="eastAsia"/>
        </w:rPr>
        <w:t>個人情報保護条例ほか関係法令を遵守する。</w:t>
      </w:r>
    </w:p>
    <w:p w14:paraId="33D920B3" w14:textId="77777777" w:rsidR="00CD47BE" w:rsidRDefault="00CD47BE" w:rsidP="00874B43">
      <w:pPr>
        <w:autoSpaceDE w:val="0"/>
        <w:autoSpaceDN w:val="0"/>
        <w:adjustRightInd w:val="0"/>
        <w:spacing w:line="520" w:lineRule="exact"/>
        <w:ind w:left="374" w:hangingChars="150" w:hanging="374"/>
      </w:pPr>
      <w:r>
        <w:rPr>
          <w:rFonts w:hint="eastAsia"/>
        </w:rPr>
        <w:t xml:space="preserve">⑤ </w:t>
      </w:r>
      <w:r w:rsidR="006E537B">
        <w:rPr>
          <w:rFonts w:hint="eastAsia"/>
        </w:rPr>
        <w:t>提供</w:t>
      </w:r>
      <w:r>
        <w:rPr>
          <w:rFonts w:hint="eastAsia"/>
        </w:rPr>
        <w:t>された情報について、提案者の責により</w:t>
      </w:r>
      <w:r w:rsidR="00874B43">
        <w:rPr>
          <w:rFonts w:hint="eastAsia"/>
        </w:rPr>
        <w:t>町に</w:t>
      </w:r>
      <w:r>
        <w:rPr>
          <w:rFonts w:hint="eastAsia"/>
        </w:rPr>
        <w:t>損害が生じた場合は、</w:t>
      </w:r>
      <w:r w:rsidR="00874B43">
        <w:rPr>
          <w:rFonts w:hint="eastAsia"/>
        </w:rPr>
        <w:t>賠償責任を負うものとする。</w:t>
      </w:r>
    </w:p>
    <w:p w14:paraId="2BC84EC3" w14:textId="77777777" w:rsidR="007A034E" w:rsidRPr="007064A8" w:rsidRDefault="007A034E" w:rsidP="00C43D84">
      <w:pPr>
        <w:spacing w:line="360" w:lineRule="auto"/>
        <w:rPr>
          <w:rFonts w:cs="MS-PMincho"/>
        </w:rPr>
      </w:pPr>
    </w:p>
    <w:sectPr w:rsidR="007A034E" w:rsidRPr="007064A8" w:rsidSect="00C050FB">
      <w:pgSz w:w="11907" w:h="16840" w:code="9"/>
      <w:pgMar w:top="851" w:right="1191" w:bottom="794" w:left="1191" w:header="550" w:footer="550" w:gutter="0"/>
      <w:cols w:space="720"/>
      <w:docGrid w:type="linesAndChars" w:linePitch="344" w:charSpace="19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00A13" w14:textId="77777777" w:rsidR="003755E1" w:rsidRDefault="003755E1" w:rsidP="009C7B3D">
      <w:r>
        <w:separator/>
      </w:r>
    </w:p>
  </w:endnote>
  <w:endnote w:type="continuationSeparator" w:id="0">
    <w:p w14:paraId="669D9BE2" w14:textId="77777777" w:rsidR="003755E1" w:rsidRDefault="003755E1" w:rsidP="009C7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PMincho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Gothic">
    <w:altName w:val="ＤＦ行書体"/>
    <w:charset w:val="80"/>
    <w:family w:val="auto"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824709" w14:textId="77777777" w:rsidR="003755E1" w:rsidRDefault="003755E1" w:rsidP="009C7B3D">
      <w:r>
        <w:separator/>
      </w:r>
    </w:p>
  </w:footnote>
  <w:footnote w:type="continuationSeparator" w:id="0">
    <w:p w14:paraId="47D37A95" w14:textId="77777777" w:rsidR="003755E1" w:rsidRDefault="003755E1" w:rsidP="009C7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lvl w:ilvl="0">
      <w:start w:val="10"/>
      <w:numFmt w:val="decimal"/>
      <w:suff w:val="nothing"/>
      <w:lvlText w:val="%1."/>
      <w:lvlJc w:val="left"/>
    </w:lvl>
  </w:abstractNum>
  <w:abstractNum w:abstractNumId="1" w15:restartNumberingAfterBreak="0">
    <w:nsid w:val="00000005"/>
    <w:multiLevelType w:val="singleLevel"/>
    <w:tmpl w:val="00000005"/>
    <w:lvl w:ilvl="0">
      <w:start w:val="9"/>
      <w:numFmt w:val="decimal"/>
      <w:suff w:val="nothing"/>
      <w:lvlText w:val="%1."/>
      <w:lvlJc w:val="left"/>
    </w:lvl>
  </w:abstractNum>
  <w:abstractNum w:abstractNumId="2" w15:restartNumberingAfterBreak="0">
    <w:nsid w:val="00000006"/>
    <w:multiLevelType w:val="singleLevel"/>
    <w:tmpl w:val="00000006"/>
    <w:lvl w:ilvl="0">
      <w:start w:val="8"/>
      <w:numFmt w:val="decimal"/>
      <w:suff w:val="nothing"/>
      <w:lvlText w:val="%1."/>
      <w:lvlJc w:val="left"/>
    </w:lvl>
  </w:abstractNum>
  <w:abstractNum w:abstractNumId="3" w15:restartNumberingAfterBreak="0">
    <w:nsid w:val="3C8E4A82"/>
    <w:multiLevelType w:val="hybridMultilevel"/>
    <w:tmpl w:val="EF285A38"/>
    <w:lvl w:ilvl="0" w:tplc="A2CA9C76">
      <w:start w:val="1"/>
      <w:numFmt w:val="bullet"/>
      <w:lvlText w:val="□"/>
      <w:lvlJc w:val="left"/>
      <w:pPr>
        <w:ind w:left="4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5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72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1B9D"/>
    <w:rsid w:val="000439B6"/>
    <w:rsid w:val="000447DA"/>
    <w:rsid w:val="0006157A"/>
    <w:rsid w:val="000666E2"/>
    <w:rsid w:val="00080B70"/>
    <w:rsid w:val="00085E57"/>
    <w:rsid w:val="000B71DF"/>
    <w:rsid w:val="000C27D6"/>
    <w:rsid w:val="00141EAE"/>
    <w:rsid w:val="00150AA7"/>
    <w:rsid w:val="00165F98"/>
    <w:rsid w:val="0017019E"/>
    <w:rsid w:val="00172A27"/>
    <w:rsid w:val="001864D1"/>
    <w:rsid w:val="0020075D"/>
    <w:rsid w:val="002028B8"/>
    <w:rsid w:val="0020571F"/>
    <w:rsid w:val="002253DA"/>
    <w:rsid w:val="00244B78"/>
    <w:rsid w:val="00277CCB"/>
    <w:rsid w:val="00283EE2"/>
    <w:rsid w:val="00291D23"/>
    <w:rsid w:val="002B5104"/>
    <w:rsid w:val="002E6C5B"/>
    <w:rsid w:val="0032420D"/>
    <w:rsid w:val="0035524B"/>
    <w:rsid w:val="0035646E"/>
    <w:rsid w:val="003755E1"/>
    <w:rsid w:val="003B0AAE"/>
    <w:rsid w:val="003C1FCF"/>
    <w:rsid w:val="003C5DF0"/>
    <w:rsid w:val="003D6E6F"/>
    <w:rsid w:val="003E14D4"/>
    <w:rsid w:val="003E6AE6"/>
    <w:rsid w:val="00401FFE"/>
    <w:rsid w:val="004141A8"/>
    <w:rsid w:val="00426822"/>
    <w:rsid w:val="00496845"/>
    <w:rsid w:val="004A2D3B"/>
    <w:rsid w:val="004A66B3"/>
    <w:rsid w:val="004A7688"/>
    <w:rsid w:val="004B601D"/>
    <w:rsid w:val="004B7E52"/>
    <w:rsid w:val="004C36D7"/>
    <w:rsid w:val="004C3FF1"/>
    <w:rsid w:val="004D40B8"/>
    <w:rsid w:val="004D4A71"/>
    <w:rsid w:val="004D6D3D"/>
    <w:rsid w:val="00537581"/>
    <w:rsid w:val="00562247"/>
    <w:rsid w:val="0056580C"/>
    <w:rsid w:val="00571E4A"/>
    <w:rsid w:val="005776CC"/>
    <w:rsid w:val="0057771C"/>
    <w:rsid w:val="005902D2"/>
    <w:rsid w:val="0059490F"/>
    <w:rsid w:val="005A09D2"/>
    <w:rsid w:val="005A181F"/>
    <w:rsid w:val="005C2558"/>
    <w:rsid w:val="005E48F5"/>
    <w:rsid w:val="006159FF"/>
    <w:rsid w:val="00633BA3"/>
    <w:rsid w:val="00650B13"/>
    <w:rsid w:val="00677362"/>
    <w:rsid w:val="006C6E8B"/>
    <w:rsid w:val="006E537B"/>
    <w:rsid w:val="007064A8"/>
    <w:rsid w:val="007177F9"/>
    <w:rsid w:val="0073411C"/>
    <w:rsid w:val="00781E04"/>
    <w:rsid w:val="007A034E"/>
    <w:rsid w:val="007A4546"/>
    <w:rsid w:val="00851815"/>
    <w:rsid w:val="00854335"/>
    <w:rsid w:val="00874B43"/>
    <w:rsid w:val="008838D3"/>
    <w:rsid w:val="008A2003"/>
    <w:rsid w:val="008C61AF"/>
    <w:rsid w:val="009065F1"/>
    <w:rsid w:val="00922B6B"/>
    <w:rsid w:val="00936875"/>
    <w:rsid w:val="00937F0B"/>
    <w:rsid w:val="0097683E"/>
    <w:rsid w:val="009777D0"/>
    <w:rsid w:val="009B293F"/>
    <w:rsid w:val="009B7E7B"/>
    <w:rsid w:val="009C7B3D"/>
    <w:rsid w:val="009D069E"/>
    <w:rsid w:val="009E1D7C"/>
    <w:rsid w:val="009E3D78"/>
    <w:rsid w:val="009F5504"/>
    <w:rsid w:val="00A0002E"/>
    <w:rsid w:val="00A22FBD"/>
    <w:rsid w:val="00A253C9"/>
    <w:rsid w:val="00A829E3"/>
    <w:rsid w:val="00AA0A7F"/>
    <w:rsid w:val="00AA1677"/>
    <w:rsid w:val="00AB3890"/>
    <w:rsid w:val="00AC1035"/>
    <w:rsid w:val="00B002C6"/>
    <w:rsid w:val="00B01F6A"/>
    <w:rsid w:val="00B1190B"/>
    <w:rsid w:val="00B17225"/>
    <w:rsid w:val="00B3026C"/>
    <w:rsid w:val="00B37522"/>
    <w:rsid w:val="00B5497E"/>
    <w:rsid w:val="00B65116"/>
    <w:rsid w:val="00B66576"/>
    <w:rsid w:val="00B67572"/>
    <w:rsid w:val="00B951D0"/>
    <w:rsid w:val="00B969D7"/>
    <w:rsid w:val="00BB3140"/>
    <w:rsid w:val="00BB7B6E"/>
    <w:rsid w:val="00BB7C2E"/>
    <w:rsid w:val="00BC2912"/>
    <w:rsid w:val="00BF13D3"/>
    <w:rsid w:val="00BF5B38"/>
    <w:rsid w:val="00C050FB"/>
    <w:rsid w:val="00C31CE1"/>
    <w:rsid w:val="00C43D84"/>
    <w:rsid w:val="00C500EC"/>
    <w:rsid w:val="00C55E9F"/>
    <w:rsid w:val="00C8684A"/>
    <w:rsid w:val="00CD47BE"/>
    <w:rsid w:val="00D02617"/>
    <w:rsid w:val="00D03480"/>
    <w:rsid w:val="00D215BC"/>
    <w:rsid w:val="00D550EE"/>
    <w:rsid w:val="00D95074"/>
    <w:rsid w:val="00DB7D42"/>
    <w:rsid w:val="00DB7D83"/>
    <w:rsid w:val="00DD1073"/>
    <w:rsid w:val="00DD2DE2"/>
    <w:rsid w:val="00DE18D6"/>
    <w:rsid w:val="00DF7D75"/>
    <w:rsid w:val="00E50061"/>
    <w:rsid w:val="00EF7829"/>
    <w:rsid w:val="00F000BF"/>
    <w:rsid w:val="00F45F48"/>
    <w:rsid w:val="00F65F8F"/>
    <w:rsid w:val="00F866C5"/>
    <w:rsid w:val="00F975C5"/>
    <w:rsid w:val="00FA028F"/>
    <w:rsid w:val="00FC7647"/>
    <w:rsid w:val="00FE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1BE4874"/>
  <w15:chartTrackingRefBased/>
  <w15:docId w15:val="{F38926C7-87DA-45BD-8512-C4C6508D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36D7"/>
    <w:pPr>
      <w:widowControl w:val="0"/>
      <w:jc w:val="both"/>
    </w:pPr>
    <w:rPr>
      <w:rFonts w:ascii="ＭＳ 明朝" w:hAnsi="ＭＳ 明朝" w:cs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Note Heading"/>
    <w:basedOn w:val="a"/>
    <w:next w:val="a"/>
    <w:pPr>
      <w:jc w:val="center"/>
    </w:pPr>
    <w:rPr>
      <w:rFonts w:cs="MS-PMincho"/>
    </w:rPr>
  </w:style>
  <w:style w:type="paragraph" w:styleId="a5">
    <w:name w:val="Closing"/>
    <w:basedOn w:val="a"/>
    <w:pPr>
      <w:jc w:val="right"/>
    </w:pPr>
    <w:rPr>
      <w:rFonts w:cs="MS-PMincho"/>
    </w:rPr>
  </w:style>
  <w:style w:type="paragraph" w:styleId="a6">
    <w:name w:val="Plain Text"/>
    <w:basedOn w:val="a"/>
    <w:rPr>
      <w:rFonts w:hAnsi="Courier New"/>
      <w:szCs w:val="21"/>
    </w:rPr>
  </w:style>
  <w:style w:type="paragraph" w:styleId="a7">
    <w:name w:val="footer"/>
    <w:basedOn w:val="a"/>
    <w:link w:val="a8"/>
    <w:rsid w:val="009C7B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D"/>
    <w:rPr>
      <w:rFonts w:ascii="ＭＳ 明朝" w:hAnsi="ＭＳ 明朝" w:cs="ＭＳ 明朝"/>
      <w:sz w:val="24"/>
      <w:szCs w:val="24"/>
    </w:rPr>
  </w:style>
  <w:style w:type="paragraph" w:styleId="a9">
    <w:name w:val="Balloon Text"/>
    <w:basedOn w:val="a"/>
    <w:link w:val="aa"/>
    <w:rsid w:val="00C050FB"/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吹き出し (文字)"/>
    <w:link w:val="a9"/>
    <w:rsid w:val="00C050FB"/>
    <w:rPr>
      <w:rFonts w:ascii="Arial" w:eastAsia="ＭＳ ゴシック" w:hAnsi="Arial" w:cs="Times New Roman"/>
      <w:sz w:val="18"/>
      <w:szCs w:val="18"/>
    </w:rPr>
  </w:style>
  <w:style w:type="character" w:styleId="ab">
    <w:name w:val="annotation reference"/>
    <w:rsid w:val="00937F0B"/>
    <w:rPr>
      <w:sz w:val="18"/>
      <w:szCs w:val="18"/>
    </w:rPr>
  </w:style>
  <w:style w:type="paragraph" w:styleId="ac">
    <w:name w:val="annotation text"/>
    <w:basedOn w:val="a"/>
    <w:link w:val="ad"/>
    <w:rsid w:val="00937F0B"/>
    <w:pPr>
      <w:jc w:val="left"/>
    </w:pPr>
  </w:style>
  <w:style w:type="character" w:customStyle="1" w:styleId="ad">
    <w:name w:val="コメント文字列 (文字)"/>
    <w:link w:val="ac"/>
    <w:rsid w:val="00937F0B"/>
    <w:rPr>
      <w:rFonts w:ascii="ＭＳ 明朝" w:hAnsi="ＭＳ 明朝" w:cs="ＭＳ 明朝"/>
      <w:sz w:val="24"/>
      <w:szCs w:val="24"/>
    </w:rPr>
  </w:style>
  <w:style w:type="paragraph" w:styleId="ae">
    <w:name w:val="annotation subject"/>
    <w:basedOn w:val="ac"/>
    <w:next w:val="ac"/>
    <w:link w:val="af"/>
    <w:rsid w:val="00937F0B"/>
    <w:rPr>
      <w:b/>
      <w:bCs/>
    </w:rPr>
  </w:style>
  <w:style w:type="character" w:customStyle="1" w:styleId="af">
    <w:name w:val="コメント内容 (文字)"/>
    <w:link w:val="ae"/>
    <w:rsid w:val="00937F0B"/>
    <w:rPr>
      <w:rFonts w:ascii="ＭＳ 明朝" w:hAnsi="ＭＳ 明朝" w:cs="ＭＳ 明朝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134EE-F4A9-44E1-8C6B-4896C89ED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416</Words>
  <Characters>99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(様式１)</vt:lpstr>
      <vt:lpstr>(様式１)</vt:lpstr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(様式１)</dc:title>
  <dc:subject/>
  <dc:creator>犬山市役所</dc:creator>
  <cp:keywords/>
  <cp:lastModifiedBy>R0112-72</cp:lastModifiedBy>
  <cp:revision>11</cp:revision>
  <cp:lastPrinted>2012-12-04T10:57:00Z</cp:lastPrinted>
  <dcterms:created xsi:type="dcterms:W3CDTF">2018-01-31T02:58:00Z</dcterms:created>
  <dcterms:modified xsi:type="dcterms:W3CDTF">2024-12-19T01:35:00Z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1041-6.6.0.2538</vt:lpwstr>
  </property>
</Properties>
</file>